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788E3DC2" w:rsidR="00A91E5D" w:rsidRPr="003D0C4A" w:rsidRDefault="001B2D73" w:rsidP="00126191">
      <w:pPr>
        <w:spacing w:after="0" w:line="360" w:lineRule="auto"/>
        <w:jc w:val="right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Załącznik nr </w:t>
      </w:r>
      <w:r w:rsidR="00410AC7">
        <w:rPr>
          <w:rFonts w:cs="Calibri"/>
          <w:sz w:val="24"/>
          <w:szCs w:val="24"/>
        </w:rPr>
        <w:t>1</w:t>
      </w:r>
      <w:r w:rsidRPr="003D0C4A">
        <w:rPr>
          <w:rFonts w:cs="Calibri"/>
          <w:sz w:val="24"/>
          <w:szCs w:val="24"/>
        </w:rPr>
        <w:t xml:space="preserve"> do zapytania ofertowego</w:t>
      </w:r>
    </w:p>
    <w:p w14:paraId="64B3D3A2" w14:textId="77777777" w:rsidR="001B2D73" w:rsidRPr="003D0C4A" w:rsidRDefault="001B2D73" w:rsidP="00126191">
      <w:pPr>
        <w:spacing w:after="0" w:line="360" w:lineRule="auto"/>
        <w:rPr>
          <w:rFonts w:cs="Calibri"/>
          <w:sz w:val="24"/>
          <w:szCs w:val="24"/>
        </w:rPr>
      </w:pPr>
    </w:p>
    <w:p w14:paraId="3F41D5B6" w14:textId="3F2E1EF7" w:rsidR="004B6242" w:rsidRPr="002E107D" w:rsidRDefault="008569D4" w:rsidP="00D55E47">
      <w:pPr>
        <w:spacing w:after="0" w:line="360" w:lineRule="auto"/>
        <w:rPr>
          <w:rFonts w:cs="Calibri"/>
          <w:b/>
          <w:bCs/>
          <w:sz w:val="24"/>
          <w:szCs w:val="24"/>
        </w:rPr>
      </w:pPr>
      <w:r w:rsidRPr="003D0C4A">
        <w:rPr>
          <w:rFonts w:cs="Calibri"/>
          <w:bCs/>
          <w:iCs/>
          <w:sz w:val="24"/>
          <w:szCs w:val="24"/>
        </w:rPr>
        <w:t>Oferta</w:t>
      </w:r>
      <w:r w:rsidR="009238DB" w:rsidRPr="003D0C4A">
        <w:rPr>
          <w:rFonts w:cs="Calibri"/>
          <w:b/>
          <w:bCs/>
          <w:i/>
          <w:iCs/>
          <w:sz w:val="24"/>
          <w:szCs w:val="24"/>
        </w:rPr>
        <w:t xml:space="preserve"> </w:t>
      </w:r>
      <w:r w:rsidR="00A91E5D" w:rsidRPr="003D0C4A">
        <w:rPr>
          <w:rFonts w:cs="Calibri"/>
          <w:sz w:val="24"/>
          <w:szCs w:val="24"/>
        </w:rPr>
        <w:t>na</w:t>
      </w:r>
      <w:r w:rsidR="00A91E5D" w:rsidRPr="003D0C4A">
        <w:rPr>
          <w:rFonts w:cs="Calibri"/>
          <w:b/>
          <w:bCs/>
          <w:sz w:val="24"/>
          <w:szCs w:val="24"/>
        </w:rPr>
        <w:t xml:space="preserve"> </w:t>
      </w:r>
      <w:r w:rsidR="004C3CF7" w:rsidRPr="003D0C4A">
        <w:rPr>
          <w:rFonts w:cs="Calibri"/>
          <w:bCs/>
          <w:sz w:val="24"/>
          <w:szCs w:val="24"/>
        </w:rPr>
        <w:t xml:space="preserve">wykonanie zamówienia </w:t>
      </w:r>
      <w:r w:rsidR="009238DB" w:rsidRPr="003D0C4A">
        <w:rPr>
          <w:rFonts w:cs="Calibri"/>
          <w:bCs/>
          <w:sz w:val="24"/>
          <w:szCs w:val="24"/>
        </w:rPr>
        <w:t>p</w:t>
      </w:r>
      <w:r w:rsidR="004C3CF7" w:rsidRPr="003D0C4A">
        <w:rPr>
          <w:rFonts w:cs="Calibri"/>
          <w:bCs/>
          <w:sz w:val="24"/>
          <w:szCs w:val="24"/>
        </w:rPr>
        <w:t>od nazwą</w:t>
      </w:r>
      <w:r w:rsidR="009238DB" w:rsidRPr="003D0C4A">
        <w:rPr>
          <w:rFonts w:cs="Calibri"/>
          <w:bCs/>
          <w:sz w:val="24"/>
          <w:szCs w:val="24"/>
        </w:rPr>
        <w:t xml:space="preserve"> </w:t>
      </w:r>
      <w:r w:rsidR="0072542F" w:rsidRPr="0072542F">
        <w:rPr>
          <w:rFonts w:cs="Calibri"/>
          <w:b/>
          <w:bCs/>
          <w:sz w:val="24"/>
          <w:szCs w:val="24"/>
        </w:rPr>
        <w:t>Zakup elektrycznego pojazdu</w:t>
      </w:r>
      <w:r w:rsidR="00283609" w:rsidRPr="003D0C4A">
        <w:rPr>
          <w:rFonts w:cs="Calibri"/>
          <w:sz w:val="24"/>
          <w:szCs w:val="24"/>
        </w:rPr>
        <w:t xml:space="preserve">, udzielanego przez </w:t>
      </w:r>
      <w:r w:rsidR="00266FF5" w:rsidRPr="00266FF5">
        <w:rPr>
          <w:rFonts w:cs="Calibri"/>
          <w:sz w:val="24"/>
          <w:szCs w:val="24"/>
        </w:rPr>
        <w:t xml:space="preserve">Restauracja AMARO ANNA NIKIEL </w:t>
      </w:r>
      <w:r w:rsidR="00283609" w:rsidRPr="003D0C4A">
        <w:rPr>
          <w:rFonts w:cs="Calibri"/>
          <w:sz w:val="24"/>
          <w:szCs w:val="24"/>
        </w:rPr>
        <w:t xml:space="preserve">z siedzibą pod adresem: </w:t>
      </w:r>
      <w:r w:rsidR="003430AE" w:rsidRPr="003430AE">
        <w:rPr>
          <w:rFonts w:cs="Calibri"/>
          <w:sz w:val="24"/>
          <w:szCs w:val="24"/>
        </w:rPr>
        <w:t>ul. Św. Wawrzyńca, 43-180 Orzesze</w:t>
      </w:r>
      <w:r w:rsidR="009E428F">
        <w:rPr>
          <w:rFonts w:cs="Calibri"/>
          <w:sz w:val="24"/>
          <w:szCs w:val="24"/>
        </w:rPr>
        <w:t>,</w:t>
      </w:r>
      <w:r w:rsidR="009E428F" w:rsidRPr="009E428F">
        <w:rPr>
          <w:rFonts w:cs="Calibri"/>
          <w:sz w:val="24"/>
          <w:szCs w:val="24"/>
        </w:rPr>
        <w:t xml:space="preserve"> </w:t>
      </w:r>
      <w:r w:rsidR="00283609" w:rsidRPr="003D0C4A">
        <w:rPr>
          <w:rFonts w:cs="Calibri"/>
          <w:sz w:val="24"/>
          <w:szCs w:val="24"/>
        </w:rPr>
        <w:t>posiadają</w:t>
      </w:r>
      <w:r w:rsidR="006F1319">
        <w:rPr>
          <w:rFonts w:cs="Calibri"/>
          <w:sz w:val="24"/>
          <w:szCs w:val="24"/>
        </w:rPr>
        <w:t>cą</w:t>
      </w:r>
      <w:r w:rsidR="00283609" w:rsidRPr="003D0C4A">
        <w:rPr>
          <w:rFonts w:cs="Calibri"/>
          <w:sz w:val="24"/>
          <w:szCs w:val="24"/>
        </w:rPr>
        <w:t xml:space="preserve"> NIP: </w:t>
      </w:r>
      <w:r w:rsidR="00214074" w:rsidRPr="00214074">
        <w:rPr>
          <w:rFonts w:cs="Calibri"/>
          <w:sz w:val="24"/>
          <w:szCs w:val="24"/>
        </w:rPr>
        <w:t>6351184543</w:t>
      </w:r>
      <w:r w:rsidR="00283609" w:rsidRPr="003D0C4A">
        <w:rPr>
          <w:rFonts w:cs="Calibri"/>
          <w:sz w:val="24"/>
          <w:szCs w:val="24"/>
        </w:rPr>
        <w:t xml:space="preserve">, REGON: </w:t>
      </w:r>
      <w:r w:rsidR="00CA16AF" w:rsidRPr="00CA16AF">
        <w:rPr>
          <w:rFonts w:cs="Calibri"/>
          <w:sz w:val="24"/>
          <w:szCs w:val="24"/>
        </w:rPr>
        <w:t>273330154</w:t>
      </w:r>
    </w:p>
    <w:p w14:paraId="746BBE66" w14:textId="77777777" w:rsidR="00223C3E" w:rsidRPr="003D0C4A" w:rsidRDefault="00223C3E" w:rsidP="00126191">
      <w:pPr>
        <w:spacing w:after="0" w:line="360" w:lineRule="auto"/>
        <w:rPr>
          <w:rFonts w:cs="Calibri"/>
          <w:b/>
          <w:bCs/>
          <w:sz w:val="24"/>
          <w:szCs w:val="24"/>
        </w:rPr>
      </w:pPr>
    </w:p>
    <w:p w14:paraId="36677FBB" w14:textId="65D3C102" w:rsidR="00A91E5D" w:rsidRPr="003D0C4A" w:rsidRDefault="00223C3E" w:rsidP="00B81063">
      <w:pPr>
        <w:pStyle w:val="Akapitzlist"/>
        <w:numPr>
          <w:ilvl w:val="0"/>
          <w:numId w:val="2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bookmarkStart w:id="0" w:name="_Hlk37066328"/>
      <w:r w:rsidRPr="003D0C4A">
        <w:rPr>
          <w:rFonts w:cs="Calibri"/>
          <w:b/>
          <w:sz w:val="24"/>
          <w:szCs w:val="24"/>
        </w:rPr>
        <w:t>Dane wykonawcy</w:t>
      </w:r>
      <w:r w:rsidR="00FE0D2F" w:rsidRPr="003D0C4A">
        <w:rPr>
          <w:rFonts w:cs="Calibri"/>
          <w:b/>
          <w:sz w:val="24"/>
          <w:szCs w:val="24"/>
        </w:rPr>
        <w:t xml:space="preserve"> (wykonawców)</w:t>
      </w:r>
      <w:r w:rsidR="009238DB" w:rsidRPr="003D0C4A">
        <w:rPr>
          <w:rStyle w:val="Odwoanieprzypisudolnego"/>
          <w:rFonts w:cs="Calibri"/>
          <w:b/>
          <w:sz w:val="24"/>
          <w:szCs w:val="24"/>
        </w:rPr>
        <w:footnoteReference w:id="1"/>
      </w:r>
    </w:p>
    <w:bookmarkEnd w:id="0"/>
    <w:p w14:paraId="15C57CBD" w14:textId="76169586" w:rsidR="00A91E5D" w:rsidRPr="003D0C4A" w:rsidRDefault="00A91E5D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</w:p>
    <w:p w14:paraId="48206F15" w14:textId="2D61ECED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Nazwa (firma): …………………………………………………………………..…...…………………………………………..…</w:t>
      </w:r>
    </w:p>
    <w:p w14:paraId="1F525D69" w14:textId="7F4EF49C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Siedziba (miejsce zamieszkania) : ………………………………….…………...….………………………………………</w:t>
      </w:r>
    </w:p>
    <w:p w14:paraId="35D64463" w14:textId="7B7730F2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Numer telefonu: ……………………………………………………………………………………………………………..……..</w:t>
      </w:r>
    </w:p>
    <w:p w14:paraId="780A4920" w14:textId="241EA462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Adres poczty elektronicznej: …………………….…………………………………………………………….…...........…</w:t>
      </w:r>
    </w:p>
    <w:p w14:paraId="3DA4558C" w14:textId="4421534D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NIP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2"/>
      </w:r>
      <w:r w:rsidRPr="003D0C4A">
        <w:rPr>
          <w:rFonts w:cs="Calibri"/>
          <w:sz w:val="24"/>
          <w:szCs w:val="24"/>
          <w:lang w:val="de-DE"/>
        </w:rPr>
        <w:t>: ……………………………………………………..……………………………………………………………………</w:t>
      </w:r>
    </w:p>
    <w:p w14:paraId="6472BEB0" w14:textId="05A8DC29" w:rsidR="009238DB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  <w:lang w:val="de-DE"/>
        </w:rPr>
      </w:pPr>
      <w:r w:rsidRPr="003D0C4A">
        <w:rPr>
          <w:rFonts w:cs="Calibri"/>
          <w:sz w:val="24"/>
          <w:szCs w:val="24"/>
          <w:lang w:val="de-DE"/>
        </w:rPr>
        <w:t>Numer REGON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3"/>
      </w:r>
      <w:r w:rsidRPr="003D0C4A">
        <w:rPr>
          <w:rFonts w:cs="Calibri"/>
          <w:sz w:val="24"/>
          <w:szCs w:val="24"/>
          <w:lang w:val="de-DE"/>
        </w:rPr>
        <w:t>: ..……………………………………………………………………………………………………………………</w:t>
      </w:r>
    </w:p>
    <w:p w14:paraId="4F821FF3" w14:textId="2A35DBE9" w:rsidR="00E55161" w:rsidRPr="003D0C4A" w:rsidRDefault="009238DB" w:rsidP="00126191">
      <w:pPr>
        <w:shd w:val="clear" w:color="auto" w:fill="FFFFFF" w:themeFill="background1"/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  <w:lang w:val="de-DE"/>
        </w:rPr>
        <w:t>Numer PESEL</w:t>
      </w:r>
      <w:r w:rsidRPr="003D0C4A">
        <w:rPr>
          <w:rFonts w:cs="Calibri"/>
          <w:sz w:val="24"/>
          <w:szCs w:val="24"/>
          <w:vertAlign w:val="superscript"/>
          <w:lang w:val="en-US"/>
        </w:rPr>
        <w:footnoteReference w:id="4"/>
      </w:r>
      <w:r w:rsidRPr="003D0C4A">
        <w:rPr>
          <w:rFonts w:cs="Calibri"/>
          <w:sz w:val="24"/>
          <w:szCs w:val="24"/>
          <w:lang w:val="de-DE"/>
        </w:rPr>
        <w:t>: ……………………………..………………………………………………………………………………………..</w:t>
      </w:r>
    </w:p>
    <w:p w14:paraId="4E19697C" w14:textId="77777777" w:rsidR="00A91E5D" w:rsidRPr="003D0C4A" w:rsidRDefault="00A91E5D" w:rsidP="00126191">
      <w:pPr>
        <w:spacing w:after="0" w:line="360" w:lineRule="auto"/>
        <w:rPr>
          <w:rFonts w:cs="Calibri"/>
          <w:sz w:val="24"/>
          <w:szCs w:val="24"/>
        </w:rPr>
      </w:pPr>
    </w:p>
    <w:p w14:paraId="0E267D75" w14:textId="49005180" w:rsidR="00A91E5D" w:rsidRPr="003D0C4A" w:rsidRDefault="009238DB" w:rsidP="00B81063">
      <w:pPr>
        <w:pStyle w:val="Akapitzlist"/>
        <w:numPr>
          <w:ilvl w:val="0"/>
          <w:numId w:val="2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3D0C4A">
        <w:rPr>
          <w:rFonts w:cs="Calibri"/>
          <w:b/>
          <w:sz w:val="24"/>
          <w:szCs w:val="24"/>
        </w:rPr>
        <w:t>Oświadczenia</w:t>
      </w:r>
    </w:p>
    <w:p w14:paraId="75A79850" w14:textId="2385DBCD" w:rsidR="00A91E5D" w:rsidRPr="003D0C4A" w:rsidRDefault="00055300" w:rsidP="00126191">
      <w:p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</w:t>
      </w:r>
      <w:r w:rsidR="003E0AE8" w:rsidRPr="003D0C4A">
        <w:rPr>
          <w:rStyle w:val="Odwoanieprzypisudolnego"/>
          <w:rFonts w:cs="Calibri"/>
          <w:sz w:val="24"/>
          <w:szCs w:val="24"/>
        </w:rPr>
        <w:footnoteReference w:id="5"/>
      </w:r>
      <w:r w:rsidR="00A91E5D" w:rsidRPr="003D0C4A">
        <w:rPr>
          <w:rFonts w:cs="Calibri"/>
          <w:sz w:val="24"/>
          <w:szCs w:val="24"/>
        </w:rPr>
        <w:t>, że:</w:t>
      </w:r>
    </w:p>
    <w:p w14:paraId="398B38B6" w14:textId="037D81C2" w:rsidR="00A91E5D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zapoznałem się z treścią zapytania ofertowego dla niniejszego zamówienia, nie wnoszę do niego zastrzeżeń oraz zdobyłem konieczne informacje do przygotowania oferty</w:t>
      </w:r>
      <w:r w:rsidR="005521AE" w:rsidRPr="003D0C4A">
        <w:rPr>
          <w:rFonts w:cs="Calibri"/>
          <w:sz w:val="24"/>
          <w:szCs w:val="24"/>
        </w:rPr>
        <w:t xml:space="preserve"> i</w:t>
      </w:r>
      <w:r w:rsidR="004B6242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 xml:space="preserve">zobowiązuję się spełnić wszystkie wymagania Zamawiającego wymienione w </w:t>
      </w:r>
      <w:r w:rsidR="008B0D97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zapytaniu i we wszystkich załącznikach do niego</w:t>
      </w:r>
      <w:r w:rsidR="00C04234" w:rsidRPr="003D0C4A">
        <w:rPr>
          <w:rFonts w:cs="Calibri"/>
          <w:sz w:val="24"/>
          <w:szCs w:val="24"/>
        </w:rPr>
        <w:t>;</w:t>
      </w:r>
    </w:p>
    <w:p w14:paraId="5387E1E4" w14:textId="7211B985" w:rsidR="003E05EE" w:rsidRDefault="004C3CF7" w:rsidP="00CA16AF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b/>
          <w:bCs/>
          <w:sz w:val="24"/>
          <w:szCs w:val="24"/>
        </w:rPr>
      </w:pPr>
      <w:r w:rsidRPr="004E49FB">
        <w:rPr>
          <w:rFonts w:cs="Calibri"/>
          <w:sz w:val="24"/>
          <w:szCs w:val="24"/>
        </w:rPr>
        <w:lastRenderedPageBreak/>
        <w:t>oferuję</w:t>
      </w:r>
      <w:r w:rsidR="00A91E5D" w:rsidRPr="004E49FB">
        <w:rPr>
          <w:rFonts w:cs="Calibri"/>
          <w:sz w:val="24"/>
          <w:szCs w:val="24"/>
        </w:rPr>
        <w:t xml:space="preserve"> wykonanie niniejszego zamówienia za cenę </w:t>
      </w:r>
      <w:bookmarkStart w:id="2" w:name="_Hlk536009385"/>
      <w:bookmarkStart w:id="3" w:name="_Hlk178848712"/>
      <w:r w:rsidR="006A6D6D" w:rsidRPr="004E49FB">
        <w:rPr>
          <w:rFonts w:cs="Calibri"/>
          <w:sz w:val="24"/>
          <w:szCs w:val="24"/>
        </w:rPr>
        <w:t xml:space="preserve">…....................... zł brutto, </w:t>
      </w:r>
      <w:r w:rsidR="00707C81" w:rsidRPr="004E49FB">
        <w:rPr>
          <w:rFonts w:cs="Calibri"/>
          <w:sz w:val="24"/>
          <w:szCs w:val="24"/>
        </w:rPr>
        <w:t>w tym ……………………………… zł netto i wartość podatku od towarów i usług …………………… zł</w:t>
      </w:r>
      <w:bookmarkEnd w:id="2"/>
      <w:bookmarkEnd w:id="3"/>
      <w:r w:rsidR="00E90CD8">
        <w:rPr>
          <w:rFonts w:cs="Calibri"/>
          <w:sz w:val="24"/>
          <w:szCs w:val="24"/>
        </w:rPr>
        <w:t xml:space="preserve">, w </w:t>
      </w:r>
    </w:p>
    <w:p w14:paraId="4916FD8A" w14:textId="4441E209" w:rsidR="00DF65FC" w:rsidRDefault="00082055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</w:t>
      </w:r>
      <w:r w:rsidR="00AB1042">
        <w:rPr>
          <w:rFonts w:cs="Calibri"/>
          <w:sz w:val="24"/>
          <w:szCs w:val="24"/>
        </w:rPr>
        <w:t>feruję</w:t>
      </w:r>
      <w:r w:rsidR="00765FE7" w:rsidRPr="00765FE7">
        <w:rPr>
          <w:rFonts w:cs="Calibri"/>
          <w:sz w:val="24"/>
          <w:szCs w:val="24"/>
        </w:rPr>
        <w:t xml:space="preserve"> okres gwarancji</w:t>
      </w:r>
      <w:r w:rsidR="008873D7">
        <w:rPr>
          <w:rFonts w:cs="Calibri"/>
          <w:sz w:val="24"/>
          <w:szCs w:val="24"/>
        </w:rPr>
        <w:t xml:space="preserve"> na dostarczone urządzenia </w:t>
      </w:r>
      <w:r w:rsidR="00765FE7" w:rsidRPr="00765FE7">
        <w:rPr>
          <w:rFonts w:cs="Calibri"/>
          <w:sz w:val="24"/>
          <w:szCs w:val="24"/>
        </w:rPr>
        <w:t>:</w:t>
      </w:r>
      <w:r w:rsidR="00765FE7">
        <w:rPr>
          <w:rFonts w:cs="Calibri"/>
          <w:sz w:val="24"/>
          <w:szCs w:val="24"/>
        </w:rPr>
        <w:t>………………………… miesięcy</w:t>
      </w:r>
    </w:p>
    <w:p w14:paraId="05DA6919" w14:textId="7B09F9E6" w:rsidR="003B031D" w:rsidRDefault="003B031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oferuję termin realizacji zamówienia:……………………</w:t>
      </w:r>
      <w:r w:rsidR="00CA30DF">
        <w:rPr>
          <w:rFonts w:cs="Calibri"/>
          <w:sz w:val="24"/>
          <w:szCs w:val="24"/>
        </w:rPr>
        <w:t>dni</w:t>
      </w:r>
    </w:p>
    <w:p w14:paraId="1DD45C5E" w14:textId="7D47DDDA" w:rsidR="00A91E5D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uważam  się  za  związan</w:t>
      </w:r>
      <w:r w:rsidR="00055300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  niniejszą  ofertą  na  czas  wskazany w zapytaniu ofertowym, tj. 30 dni od </w:t>
      </w:r>
      <w:r w:rsidR="00BE6683" w:rsidRPr="003D0C4A">
        <w:rPr>
          <w:rFonts w:cs="Calibri"/>
          <w:sz w:val="24"/>
          <w:szCs w:val="24"/>
        </w:rPr>
        <w:t>upływu terminu</w:t>
      </w:r>
      <w:r w:rsidRPr="003D0C4A">
        <w:rPr>
          <w:rFonts w:cs="Calibri"/>
          <w:sz w:val="24"/>
          <w:szCs w:val="24"/>
        </w:rPr>
        <w:t xml:space="preserve"> składania ofert</w:t>
      </w:r>
      <w:r w:rsidR="00C04234" w:rsidRPr="003D0C4A">
        <w:rPr>
          <w:rFonts w:cs="Calibri"/>
          <w:sz w:val="24"/>
          <w:szCs w:val="24"/>
        </w:rPr>
        <w:t>;</w:t>
      </w:r>
    </w:p>
    <w:p w14:paraId="464F81EF" w14:textId="649C46A2" w:rsidR="00A91E5D" w:rsidRPr="003D0C4A" w:rsidRDefault="00A91E5D" w:rsidP="00126191">
      <w:pPr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zobowiązuj</w:t>
      </w:r>
      <w:r w:rsidR="00C04234" w:rsidRPr="003D0C4A">
        <w:rPr>
          <w:rFonts w:cs="Calibri"/>
          <w:sz w:val="24"/>
          <w:szCs w:val="24"/>
        </w:rPr>
        <w:t>ę</w:t>
      </w:r>
      <w:r w:rsidRPr="003D0C4A">
        <w:rPr>
          <w:rFonts w:cs="Calibri"/>
          <w:sz w:val="24"/>
          <w:szCs w:val="24"/>
        </w:rPr>
        <w:t xml:space="preserve"> się zawrzeć umowę w miejscu i terminie</w:t>
      </w:r>
      <w:r w:rsidR="003145BD" w:rsidRPr="003D0C4A">
        <w:rPr>
          <w:rFonts w:cs="Calibri"/>
          <w:sz w:val="24"/>
          <w:szCs w:val="24"/>
        </w:rPr>
        <w:t xml:space="preserve">, </w:t>
      </w:r>
      <w:r w:rsidRPr="003D0C4A">
        <w:rPr>
          <w:rFonts w:cs="Calibri"/>
          <w:sz w:val="24"/>
          <w:szCs w:val="24"/>
        </w:rPr>
        <w:t>jakie zostaną wskazane przez Zamawiającego</w:t>
      </w:r>
      <w:r w:rsidR="00C04234" w:rsidRPr="003D0C4A">
        <w:rPr>
          <w:rFonts w:cs="Calibri"/>
          <w:sz w:val="24"/>
          <w:szCs w:val="24"/>
        </w:rPr>
        <w:t>;</w:t>
      </w:r>
    </w:p>
    <w:p w14:paraId="45F65EE1" w14:textId="277D85DF" w:rsidR="00B719F8" w:rsidRPr="003D0C4A" w:rsidRDefault="00A91E5D" w:rsidP="00126191">
      <w:pPr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żadne z informacji zawartych w ofercie nie stanowią tajemnicy przedsiębiorstwa w rozumieniu przepisów o zwalczaniu nieuczciwej konkurencji / wskazane poniżej informacje zawarte w ofercie stanowią tajemnicę przedsiębiorstwa w rozumieniu przepisów o zwalczaniu nieuczciwej konkurencji i w związku z niniejszym nie mogą być one udostępniane, w szczególności innym uczestnikom postępowania</w:t>
      </w:r>
      <w:r w:rsidR="008737EA" w:rsidRPr="003D0C4A">
        <w:rPr>
          <w:rFonts w:cs="Calibri"/>
          <w:sz w:val="24"/>
          <w:szCs w:val="24"/>
        </w:rPr>
        <w:t>:</w:t>
      </w:r>
      <w:r w:rsidR="0075405D" w:rsidRPr="003D0C4A">
        <w:rPr>
          <w:rStyle w:val="Odwoanieprzypisudolnego"/>
          <w:rFonts w:cs="Calibri"/>
          <w:sz w:val="24"/>
          <w:szCs w:val="24"/>
        </w:rPr>
        <w:footnoteReference w:id="6"/>
      </w:r>
      <w:r w:rsidR="008737EA" w:rsidRPr="003D0C4A">
        <w:rPr>
          <w:rFonts w:cs="Calibri"/>
          <w:sz w:val="24"/>
          <w:szCs w:val="24"/>
        </w:rPr>
        <w:t xml:space="preserve"> </w:t>
      </w:r>
    </w:p>
    <w:p w14:paraId="5199411D" w14:textId="0D8073DC" w:rsidR="0075405D" w:rsidRPr="003D0C4A" w:rsidRDefault="0075405D" w:rsidP="00B81063">
      <w:pPr>
        <w:pStyle w:val="Akapitzlist"/>
        <w:numPr>
          <w:ilvl w:val="0"/>
          <w:numId w:val="3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…………………………………………………………………………………………………………………………………</w:t>
      </w:r>
      <w:r w:rsidR="00C04234" w:rsidRPr="003D0C4A">
        <w:rPr>
          <w:rFonts w:cs="Calibri"/>
          <w:sz w:val="24"/>
          <w:szCs w:val="24"/>
        </w:rPr>
        <w:t>.;</w:t>
      </w:r>
    </w:p>
    <w:p w14:paraId="17DFC236" w14:textId="6C394C2E" w:rsidR="00A91E5D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nie zamierzam powierz</w:t>
      </w:r>
      <w:r w:rsidR="0075405D" w:rsidRPr="003D0C4A">
        <w:rPr>
          <w:rFonts w:cs="Calibri"/>
          <w:sz w:val="24"/>
          <w:szCs w:val="24"/>
        </w:rPr>
        <w:t>y</w:t>
      </w:r>
      <w:r w:rsidRPr="003D0C4A">
        <w:rPr>
          <w:rFonts w:cs="Calibri"/>
          <w:sz w:val="24"/>
          <w:szCs w:val="24"/>
        </w:rPr>
        <w:t xml:space="preserve">ć </w:t>
      </w:r>
      <w:r w:rsidR="004C3CF7" w:rsidRPr="003D0C4A">
        <w:rPr>
          <w:rFonts w:cs="Calibri"/>
          <w:sz w:val="24"/>
          <w:szCs w:val="24"/>
        </w:rPr>
        <w:t>wykonania</w:t>
      </w:r>
      <w:r w:rsidRPr="003D0C4A">
        <w:rPr>
          <w:rFonts w:cs="Calibri"/>
          <w:sz w:val="24"/>
          <w:szCs w:val="24"/>
        </w:rPr>
        <w:t xml:space="preserve"> żadnej części niniejszego zamówienia </w:t>
      </w:r>
      <w:r w:rsidRPr="003D0C4A">
        <w:rPr>
          <w:rFonts w:cs="Calibri"/>
          <w:sz w:val="24"/>
          <w:szCs w:val="24"/>
        </w:rPr>
        <w:tab/>
        <w:t>podwykonawcom/następujące części niniejszego zamówienia zamierzam</w:t>
      </w:r>
      <w:r w:rsidR="00E31C64" w:rsidRPr="003D0C4A">
        <w:rPr>
          <w:rFonts w:cs="Calibri"/>
          <w:sz w:val="24"/>
          <w:szCs w:val="24"/>
        </w:rPr>
        <w:t xml:space="preserve">  </w:t>
      </w:r>
      <w:r w:rsidR="00E31C64" w:rsidRPr="003D0C4A">
        <w:rPr>
          <w:rFonts w:cs="Calibri"/>
          <w:sz w:val="24"/>
          <w:szCs w:val="24"/>
        </w:rPr>
        <w:br/>
        <w:t xml:space="preserve">       </w:t>
      </w:r>
      <w:r w:rsidRPr="003D0C4A">
        <w:rPr>
          <w:rFonts w:cs="Calibri"/>
          <w:sz w:val="24"/>
          <w:szCs w:val="24"/>
        </w:rPr>
        <w:t>powierzyć</w:t>
      </w:r>
      <w:r w:rsidR="00E31C64" w:rsidRPr="003D0C4A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>podwykonawcom</w:t>
      </w:r>
      <w:r w:rsidR="009804B6" w:rsidRPr="003D0C4A">
        <w:rPr>
          <w:rStyle w:val="Odwoanieprzypisudolnego"/>
          <w:rFonts w:cs="Calibri"/>
          <w:sz w:val="24"/>
          <w:szCs w:val="24"/>
        </w:rPr>
        <w:footnoteReference w:id="7"/>
      </w:r>
      <w:r w:rsidRPr="003D0C4A">
        <w:rPr>
          <w:rFonts w:cs="Calibri"/>
          <w:sz w:val="24"/>
          <w:szCs w:val="24"/>
        </w:rPr>
        <w:t>:</w:t>
      </w:r>
    </w:p>
    <w:p w14:paraId="08ED7066" w14:textId="35894861" w:rsidR="00A91E5D" w:rsidRPr="003D0C4A" w:rsidRDefault="00CF7FA7" w:rsidP="00B81063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 xml:space="preserve">………………… </w:t>
      </w:r>
      <w:r w:rsidR="004628E6" w:rsidRPr="003D0C4A">
        <w:rPr>
          <w:rFonts w:cs="Calibri"/>
          <w:i/>
          <w:iCs/>
          <w:sz w:val="24"/>
          <w:szCs w:val="24"/>
        </w:rPr>
        <w:t>(część zamówienia, któr</w:t>
      </w:r>
      <w:r w:rsidR="00E371D7" w:rsidRPr="003D0C4A">
        <w:rPr>
          <w:rFonts w:cs="Calibri"/>
          <w:i/>
          <w:iCs/>
          <w:sz w:val="24"/>
          <w:szCs w:val="24"/>
        </w:rPr>
        <w:t>ej wykonanie</w:t>
      </w:r>
      <w:r w:rsidR="004628E6" w:rsidRPr="003D0C4A">
        <w:rPr>
          <w:rFonts w:cs="Calibri"/>
          <w:i/>
          <w:iCs/>
          <w:sz w:val="24"/>
          <w:szCs w:val="24"/>
        </w:rPr>
        <w:t xml:space="preserve"> wykonawca zamierza powierzyć podwykonawc</w:t>
      </w:r>
      <w:r w:rsidR="00E371D7" w:rsidRPr="003D0C4A">
        <w:rPr>
          <w:rFonts w:cs="Calibri"/>
          <w:i/>
          <w:iCs/>
          <w:sz w:val="24"/>
          <w:szCs w:val="24"/>
        </w:rPr>
        <w:t>y</w:t>
      </w:r>
      <w:r w:rsidR="004628E6" w:rsidRPr="003D0C4A">
        <w:rPr>
          <w:rFonts w:cs="Calibri"/>
          <w:i/>
          <w:iCs/>
          <w:sz w:val="24"/>
          <w:szCs w:val="24"/>
        </w:rPr>
        <w:t>)</w:t>
      </w:r>
      <w:r w:rsidR="004628E6" w:rsidRPr="003D0C4A">
        <w:rPr>
          <w:rFonts w:cs="Calibri"/>
          <w:sz w:val="24"/>
          <w:szCs w:val="24"/>
        </w:rPr>
        <w:t xml:space="preserve"> - …………………</w:t>
      </w:r>
      <w:r w:rsidR="00C04234" w:rsidRPr="003D0C4A">
        <w:rPr>
          <w:rFonts w:cs="Calibri"/>
          <w:sz w:val="24"/>
          <w:szCs w:val="24"/>
        </w:rPr>
        <w:t>.</w:t>
      </w:r>
      <w:r w:rsidR="004628E6" w:rsidRPr="003D0C4A">
        <w:rPr>
          <w:rFonts w:cs="Calibri"/>
          <w:sz w:val="24"/>
          <w:szCs w:val="24"/>
        </w:rPr>
        <w:t xml:space="preserve">…………… </w:t>
      </w:r>
      <w:r w:rsidR="004628E6" w:rsidRPr="003D0C4A">
        <w:rPr>
          <w:rFonts w:cs="Calibri"/>
          <w:i/>
          <w:iCs/>
          <w:sz w:val="24"/>
          <w:szCs w:val="24"/>
        </w:rPr>
        <w:t>(</w:t>
      </w:r>
      <w:r w:rsidR="00E371D7" w:rsidRPr="003D0C4A">
        <w:rPr>
          <w:rFonts w:cs="Calibri"/>
          <w:i/>
          <w:iCs/>
          <w:sz w:val="24"/>
          <w:szCs w:val="24"/>
        </w:rPr>
        <w:t>nazwa podwykonawcy</w:t>
      </w:r>
      <w:r w:rsidR="00C04234" w:rsidRPr="003D0C4A">
        <w:rPr>
          <w:rFonts w:cs="Calibri"/>
          <w:i/>
          <w:iCs/>
          <w:sz w:val="24"/>
          <w:szCs w:val="24"/>
        </w:rPr>
        <w:t>, jeżeli jest już znany);</w:t>
      </w:r>
      <w:r w:rsidR="00B6558C" w:rsidRPr="003D0C4A">
        <w:rPr>
          <w:rStyle w:val="Odwoanieprzypisudolnego"/>
          <w:rFonts w:cs="Calibri"/>
          <w:sz w:val="24"/>
          <w:szCs w:val="24"/>
        </w:rPr>
        <w:footnoteReference w:id="8"/>
      </w:r>
    </w:p>
    <w:p w14:paraId="3BA832FE" w14:textId="1B12DE1E" w:rsidR="00635AC3" w:rsidRPr="003D0C4A" w:rsidRDefault="00A91E5D" w:rsidP="00126191">
      <w:pPr>
        <w:pStyle w:val="Akapitzlist"/>
        <w:numPr>
          <w:ilvl w:val="1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3D0C4A">
        <w:rPr>
          <w:rFonts w:cs="Calibri"/>
          <w:sz w:val="24"/>
          <w:szCs w:val="24"/>
        </w:rPr>
        <w:t>Oświadczam, że wypełniłem obowiązki informacyjne przewidziane w art. 13 lub art. 14 RODO</w:t>
      </w:r>
      <w:r w:rsidR="00C04234" w:rsidRPr="003D0C4A">
        <w:rPr>
          <w:rStyle w:val="Odwoanieprzypisudolnego"/>
          <w:rFonts w:cs="Calibri"/>
          <w:sz w:val="24"/>
          <w:szCs w:val="24"/>
        </w:rPr>
        <w:footnoteReference w:id="9"/>
      </w:r>
      <w:r w:rsidR="00367E71">
        <w:rPr>
          <w:rFonts w:cs="Calibri"/>
          <w:sz w:val="24"/>
          <w:szCs w:val="24"/>
        </w:rPr>
        <w:t xml:space="preserve"> </w:t>
      </w:r>
      <w:r w:rsidRPr="003D0C4A">
        <w:rPr>
          <w:rFonts w:cs="Calibri"/>
          <w:sz w:val="24"/>
          <w:szCs w:val="24"/>
        </w:rPr>
        <w:t xml:space="preserve">wobec osób fizycznych, od których dane osobowe bezpośrednio lub </w:t>
      </w:r>
      <w:r w:rsidRPr="003D0C4A">
        <w:rPr>
          <w:rFonts w:cs="Calibri"/>
          <w:sz w:val="24"/>
          <w:szCs w:val="24"/>
        </w:rPr>
        <w:lastRenderedPageBreak/>
        <w:t>pośrednio pozyskałem w celu ubiegania się o udzielenie zamówienia publicznego w niniejszym postępowaniu.</w:t>
      </w:r>
    </w:p>
    <w:sectPr w:rsidR="00635AC3" w:rsidRPr="003D0C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698B9" w14:textId="77777777" w:rsidR="004F01FA" w:rsidRDefault="004F01FA" w:rsidP="004F60AA">
      <w:pPr>
        <w:spacing w:after="0" w:line="240" w:lineRule="auto"/>
      </w:pPr>
      <w:r>
        <w:separator/>
      </w:r>
    </w:p>
  </w:endnote>
  <w:endnote w:type="continuationSeparator" w:id="0">
    <w:p w14:paraId="6E162C58" w14:textId="77777777" w:rsidR="004F01FA" w:rsidRDefault="004F01FA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73A6B" w14:textId="77777777" w:rsidR="004F01FA" w:rsidRDefault="004F01FA" w:rsidP="004F60AA">
      <w:pPr>
        <w:spacing w:after="0" w:line="240" w:lineRule="auto"/>
      </w:pPr>
      <w:r>
        <w:separator/>
      </w:r>
    </w:p>
  </w:footnote>
  <w:footnote w:type="continuationSeparator" w:id="0">
    <w:p w14:paraId="46AE94BC" w14:textId="77777777" w:rsidR="004F01FA" w:rsidRDefault="004F01FA" w:rsidP="004F60AA">
      <w:pPr>
        <w:spacing w:after="0" w:line="240" w:lineRule="auto"/>
      </w:pPr>
      <w:r>
        <w:continuationSeparator/>
      </w:r>
    </w:p>
  </w:footnote>
  <w:footnote w:id="1">
    <w:p w14:paraId="07A0533B" w14:textId="2C9D9705" w:rsidR="009238DB" w:rsidRPr="009238DB" w:rsidRDefault="009238DB">
      <w:pPr>
        <w:pStyle w:val="Tekstprzypisudolnego"/>
        <w:rPr>
          <w:rFonts w:asciiTheme="minorHAnsi" w:hAnsiTheme="minorHAnsi" w:cstheme="minorHAnsi"/>
        </w:rPr>
      </w:pPr>
      <w:r w:rsidRPr="009238DB">
        <w:rPr>
          <w:rStyle w:val="Odwoanieprzypisudolnego"/>
          <w:rFonts w:asciiTheme="minorHAnsi" w:hAnsiTheme="minorHAnsi" w:cstheme="minorHAnsi"/>
        </w:rPr>
        <w:footnoteRef/>
      </w:r>
      <w:r w:rsidRPr="009238DB">
        <w:rPr>
          <w:rFonts w:asciiTheme="minorHAnsi" w:hAnsiTheme="minorHAnsi" w:cstheme="minorHAnsi"/>
        </w:rPr>
        <w:t xml:space="preserve"> Zastosować tyle razy, ile jest potrzebne</w:t>
      </w:r>
    </w:p>
  </w:footnote>
  <w:footnote w:id="2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3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4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  <w:footnote w:id="5">
    <w:p w14:paraId="614E1852" w14:textId="30664F16" w:rsidR="003E0AE8" w:rsidRPr="003145BD" w:rsidRDefault="003E0AE8">
      <w:pPr>
        <w:pStyle w:val="Tekstprzypisudolnego"/>
        <w:rPr>
          <w:rFonts w:ascii="Calibri" w:hAnsi="Calibri" w:cs="Calibri"/>
        </w:rPr>
      </w:pPr>
      <w:r w:rsidRPr="003145BD">
        <w:rPr>
          <w:rStyle w:val="Odwoanieprzypisudolnego"/>
          <w:rFonts w:ascii="Calibri" w:hAnsi="Calibri" w:cs="Calibri"/>
        </w:rPr>
        <w:footnoteRef/>
      </w:r>
      <w:r w:rsidRPr="003145BD">
        <w:rPr>
          <w:rFonts w:ascii="Calibri" w:hAnsi="Calibri" w:cs="Calibri"/>
        </w:rPr>
        <w:t xml:space="preserve"> W przypadku wykonawców wspólnie ubiegających się o udzielenie zamówienia poniższe </w:t>
      </w:r>
      <w:r w:rsidR="003145BD" w:rsidRPr="003145BD">
        <w:rPr>
          <w:rFonts w:ascii="Calibri" w:hAnsi="Calibri" w:cs="Calibri"/>
        </w:rPr>
        <w:t>oświadczenia dotyczą wszystkich tych wykonawców</w:t>
      </w:r>
    </w:p>
  </w:footnote>
  <w:footnote w:id="6">
    <w:p w14:paraId="15857D21" w14:textId="6764022B" w:rsidR="0075405D" w:rsidRPr="00956835" w:rsidRDefault="0075405D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Zastosować poniższe tyle razy, ile jest potrzebne</w:t>
      </w:r>
    </w:p>
  </w:footnote>
  <w:footnote w:id="7">
    <w:p w14:paraId="4A5FBA0D" w14:textId="3752F52B" w:rsidR="009804B6" w:rsidRPr="00956835" w:rsidRDefault="009804B6">
      <w:pPr>
        <w:pStyle w:val="Tekstprzypisudolnego"/>
        <w:rPr>
          <w:rFonts w:ascii="Calibri" w:hAnsi="Calibri" w:cs="Calibri"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Niepotrzebne skreślić</w:t>
      </w:r>
    </w:p>
  </w:footnote>
  <w:footnote w:id="8">
    <w:p w14:paraId="6EAA77D1" w14:textId="4119DB34" w:rsidR="00B6558C" w:rsidRDefault="00B6558C">
      <w:pPr>
        <w:pStyle w:val="Tekstprzypisudolnego"/>
      </w:pPr>
      <w:r w:rsidRPr="00B6558C">
        <w:rPr>
          <w:rStyle w:val="Odwoanieprzypisudolnego"/>
          <w:rFonts w:asciiTheme="minorHAnsi" w:hAnsiTheme="minorHAnsi" w:cstheme="minorHAnsi"/>
        </w:rPr>
        <w:footnoteRef/>
      </w:r>
      <w:r>
        <w:t xml:space="preserve"> </w:t>
      </w:r>
      <w:r w:rsidRPr="00B6558C">
        <w:rPr>
          <w:rFonts w:asciiTheme="minorHAnsi" w:hAnsiTheme="minorHAnsi" w:cstheme="minorHAnsi"/>
        </w:rPr>
        <w:t>Zastosować tyle razy, ile jest potrzebne</w:t>
      </w:r>
    </w:p>
  </w:footnote>
  <w:footnote w:id="9">
    <w:p w14:paraId="412D7369" w14:textId="54CEE29F" w:rsidR="00C04234" w:rsidRPr="00956835" w:rsidRDefault="00C04234">
      <w:pPr>
        <w:pStyle w:val="Tekstprzypisudolnego"/>
        <w:rPr>
          <w:rFonts w:ascii="Calibri" w:hAnsi="Calibri" w:cs="Calibri"/>
          <w:i/>
        </w:rPr>
      </w:pPr>
      <w:r w:rsidRPr="00956835">
        <w:rPr>
          <w:rStyle w:val="Odwoanieprzypisudolnego"/>
          <w:rFonts w:ascii="Calibri" w:hAnsi="Calibri" w:cs="Calibri"/>
        </w:rPr>
        <w:footnoteRef/>
      </w:r>
      <w:r w:rsidRPr="00956835">
        <w:rPr>
          <w:rFonts w:ascii="Calibri" w:hAnsi="Calibri" w:cs="Calibri"/>
        </w:rPr>
        <w:t xml:space="preserve"> </w:t>
      </w:r>
      <w:r w:rsidRPr="00956835">
        <w:rPr>
          <w:rFonts w:ascii="Calibri" w:hAnsi="Calibri" w:cs="Calibri"/>
          <w:iCs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4964FBA9" w:rsidR="004F60AA" w:rsidRDefault="008730A4">
    <w:pPr>
      <w:pStyle w:val="Nagwek"/>
    </w:pPr>
    <w:r>
      <w:rPr>
        <w:rFonts w:cs="Calibri"/>
        <w:noProof/>
      </w:rPr>
      <w:drawing>
        <wp:inline distT="0" distB="0" distL="0" distR="0" wp14:anchorId="4217580A" wp14:editId="15864F03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126191">
    <w:pPr>
      <w:pStyle w:val="Nagwek"/>
      <w:spacing w:line="360" w:lineRule="auto"/>
    </w:pPr>
  </w:p>
  <w:p w14:paraId="6C00FAB3" w14:textId="0953C30A" w:rsidR="008569D4" w:rsidRPr="00956835" w:rsidRDefault="008569D4" w:rsidP="00126191">
    <w:pPr>
      <w:pStyle w:val="Nagwek"/>
      <w:spacing w:line="360" w:lineRule="auto"/>
      <w:rPr>
        <w:i/>
        <w:iCs/>
      </w:rPr>
    </w:pPr>
    <w:r w:rsidRPr="008569D4">
      <w:rPr>
        <w:i/>
        <w:iCs/>
      </w:rPr>
      <w:t xml:space="preserve">Zamówienie dofinansowane </w:t>
    </w:r>
    <w:bookmarkStart w:id="4" w:name="_Hlk178678049"/>
    <w:bookmarkStart w:id="5" w:name="_Hlk178678050"/>
    <w:bookmarkStart w:id="6" w:name="_Hlk178678052"/>
    <w:bookmarkStart w:id="7" w:name="_Hlk178678053"/>
    <w:r w:rsidRPr="008569D4">
      <w:rPr>
        <w:i/>
        <w:iCs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4"/>
    <w:bookmarkEnd w:id="5"/>
    <w:bookmarkEnd w:id="6"/>
    <w:bookmarkEnd w:id="7"/>
    <w:r w:rsidR="00C43693">
      <w:rPr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264B422B"/>
    <w:multiLevelType w:val="hybridMultilevel"/>
    <w:tmpl w:val="ED520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BB1EEA"/>
    <w:multiLevelType w:val="hybridMultilevel"/>
    <w:tmpl w:val="9A8696DA"/>
    <w:lvl w:ilvl="0" w:tplc="1312F2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0E0CC1"/>
    <w:multiLevelType w:val="hybridMultilevel"/>
    <w:tmpl w:val="DD6E4448"/>
    <w:lvl w:ilvl="0" w:tplc="D008394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916195"/>
    <w:multiLevelType w:val="hybridMultilevel"/>
    <w:tmpl w:val="1CA09C0A"/>
    <w:lvl w:ilvl="0" w:tplc="243A40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EE148BC"/>
    <w:multiLevelType w:val="hybridMultilevel"/>
    <w:tmpl w:val="05F83F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36"/>
  </w:num>
  <w:num w:numId="2" w16cid:durableId="1143306662">
    <w:abstractNumId w:val="38"/>
  </w:num>
  <w:num w:numId="3" w16cid:durableId="1542673166">
    <w:abstractNumId w:val="31"/>
  </w:num>
  <w:num w:numId="4" w16cid:durableId="344478538">
    <w:abstractNumId w:val="30"/>
  </w:num>
  <w:num w:numId="5" w16cid:durableId="929578174">
    <w:abstractNumId w:val="37"/>
  </w:num>
  <w:num w:numId="6" w16cid:durableId="674577305">
    <w:abstractNumId w:val="32"/>
  </w:num>
  <w:num w:numId="7" w16cid:durableId="213466733">
    <w:abstractNumId w:val="33"/>
  </w:num>
  <w:num w:numId="8" w16cid:durableId="1670478274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04A66"/>
    <w:rsid w:val="0001111B"/>
    <w:rsid w:val="00021FAA"/>
    <w:rsid w:val="00041D92"/>
    <w:rsid w:val="00043689"/>
    <w:rsid w:val="00055300"/>
    <w:rsid w:val="00061EE5"/>
    <w:rsid w:val="0006677D"/>
    <w:rsid w:val="000700CB"/>
    <w:rsid w:val="00070882"/>
    <w:rsid w:val="00074125"/>
    <w:rsid w:val="00082055"/>
    <w:rsid w:val="00084168"/>
    <w:rsid w:val="000907FF"/>
    <w:rsid w:val="000A71F9"/>
    <w:rsid w:val="000B1A8E"/>
    <w:rsid w:val="000B699D"/>
    <w:rsid w:val="000C69FA"/>
    <w:rsid w:val="000D7DBC"/>
    <w:rsid w:val="000E0A69"/>
    <w:rsid w:val="000E557E"/>
    <w:rsid w:val="00106EE3"/>
    <w:rsid w:val="0011000B"/>
    <w:rsid w:val="00117840"/>
    <w:rsid w:val="00121CB7"/>
    <w:rsid w:val="00126191"/>
    <w:rsid w:val="001318CF"/>
    <w:rsid w:val="001357F0"/>
    <w:rsid w:val="00140AF4"/>
    <w:rsid w:val="00144094"/>
    <w:rsid w:val="00160978"/>
    <w:rsid w:val="00167E5F"/>
    <w:rsid w:val="00170AD6"/>
    <w:rsid w:val="00175D6C"/>
    <w:rsid w:val="00177E50"/>
    <w:rsid w:val="00180062"/>
    <w:rsid w:val="00192CA7"/>
    <w:rsid w:val="001B2D73"/>
    <w:rsid w:val="001B372F"/>
    <w:rsid w:val="001C601A"/>
    <w:rsid w:val="001C6901"/>
    <w:rsid w:val="001D1325"/>
    <w:rsid w:val="001D2303"/>
    <w:rsid w:val="001D3373"/>
    <w:rsid w:val="001D7B49"/>
    <w:rsid w:val="00200C60"/>
    <w:rsid w:val="00214074"/>
    <w:rsid w:val="00223C3E"/>
    <w:rsid w:val="0024367A"/>
    <w:rsid w:val="00251E68"/>
    <w:rsid w:val="0025257C"/>
    <w:rsid w:val="00262EEE"/>
    <w:rsid w:val="0026496E"/>
    <w:rsid w:val="00266FF5"/>
    <w:rsid w:val="00283609"/>
    <w:rsid w:val="002921A1"/>
    <w:rsid w:val="00295F88"/>
    <w:rsid w:val="0029729A"/>
    <w:rsid w:val="002A61D4"/>
    <w:rsid w:val="002B113D"/>
    <w:rsid w:val="002B1A0F"/>
    <w:rsid w:val="002B496F"/>
    <w:rsid w:val="002B6A34"/>
    <w:rsid w:val="002C35A2"/>
    <w:rsid w:val="002D0265"/>
    <w:rsid w:val="002D63B6"/>
    <w:rsid w:val="002E0312"/>
    <w:rsid w:val="002E107D"/>
    <w:rsid w:val="002F5BD3"/>
    <w:rsid w:val="00301DC4"/>
    <w:rsid w:val="003145BD"/>
    <w:rsid w:val="00321B1D"/>
    <w:rsid w:val="003233BD"/>
    <w:rsid w:val="003430AE"/>
    <w:rsid w:val="00350096"/>
    <w:rsid w:val="00365B98"/>
    <w:rsid w:val="00366EF4"/>
    <w:rsid w:val="00367E71"/>
    <w:rsid w:val="00372B8F"/>
    <w:rsid w:val="00390FD3"/>
    <w:rsid w:val="003B031D"/>
    <w:rsid w:val="003C0A24"/>
    <w:rsid w:val="003D0C4A"/>
    <w:rsid w:val="003D1338"/>
    <w:rsid w:val="003D3D98"/>
    <w:rsid w:val="003E05EE"/>
    <w:rsid w:val="003E0AE8"/>
    <w:rsid w:val="003E26BB"/>
    <w:rsid w:val="003E43AF"/>
    <w:rsid w:val="003E56A8"/>
    <w:rsid w:val="003F794C"/>
    <w:rsid w:val="003F7DD2"/>
    <w:rsid w:val="00410AC7"/>
    <w:rsid w:val="00412C77"/>
    <w:rsid w:val="00414EB6"/>
    <w:rsid w:val="004150D1"/>
    <w:rsid w:val="00443C1E"/>
    <w:rsid w:val="00444630"/>
    <w:rsid w:val="00451D3D"/>
    <w:rsid w:val="004628E6"/>
    <w:rsid w:val="00463B00"/>
    <w:rsid w:val="004813FA"/>
    <w:rsid w:val="004815E3"/>
    <w:rsid w:val="0048366E"/>
    <w:rsid w:val="004B2BDD"/>
    <w:rsid w:val="004B6242"/>
    <w:rsid w:val="004C1FB1"/>
    <w:rsid w:val="004C3CF7"/>
    <w:rsid w:val="004C577E"/>
    <w:rsid w:val="004E0392"/>
    <w:rsid w:val="004E0D3F"/>
    <w:rsid w:val="004E338D"/>
    <w:rsid w:val="004E4397"/>
    <w:rsid w:val="004E49FB"/>
    <w:rsid w:val="004F01FA"/>
    <w:rsid w:val="004F1384"/>
    <w:rsid w:val="004F60AA"/>
    <w:rsid w:val="00507C99"/>
    <w:rsid w:val="00510C5C"/>
    <w:rsid w:val="00510D85"/>
    <w:rsid w:val="00513D2C"/>
    <w:rsid w:val="00514DBF"/>
    <w:rsid w:val="005153E7"/>
    <w:rsid w:val="005354DC"/>
    <w:rsid w:val="00537B24"/>
    <w:rsid w:val="0055030F"/>
    <w:rsid w:val="005521AE"/>
    <w:rsid w:val="00562C17"/>
    <w:rsid w:val="00563D2B"/>
    <w:rsid w:val="005856C9"/>
    <w:rsid w:val="00597FC9"/>
    <w:rsid w:val="005B45EF"/>
    <w:rsid w:val="005B75F8"/>
    <w:rsid w:val="005C3B7D"/>
    <w:rsid w:val="005F57E0"/>
    <w:rsid w:val="006118FD"/>
    <w:rsid w:val="00622F03"/>
    <w:rsid w:val="00626955"/>
    <w:rsid w:val="0063187A"/>
    <w:rsid w:val="00631E3E"/>
    <w:rsid w:val="006337DF"/>
    <w:rsid w:val="00635AC3"/>
    <w:rsid w:val="0064046A"/>
    <w:rsid w:val="0065552B"/>
    <w:rsid w:val="00665634"/>
    <w:rsid w:val="00683B37"/>
    <w:rsid w:val="006845C0"/>
    <w:rsid w:val="0068634C"/>
    <w:rsid w:val="00692B4E"/>
    <w:rsid w:val="006A4E49"/>
    <w:rsid w:val="006A6D6D"/>
    <w:rsid w:val="006B54B3"/>
    <w:rsid w:val="006B73F0"/>
    <w:rsid w:val="006C5E4F"/>
    <w:rsid w:val="006D0DF7"/>
    <w:rsid w:val="006D27E6"/>
    <w:rsid w:val="006E1C6C"/>
    <w:rsid w:val="006F1319"/>
    <w:rsid w:val="00702EC7"/>
    <w:rsid w:val="007035AB"/>
    <w:rsid w:val="00707C81"/>
    <w:rsid w:val="00715CA0"/>
    <w:rsid w:val="0072129D"/>
    <w:rsid w:val="0072542F"/>
    <w:rsid w:val="007317DC"/>
    <w:rsid w:val="007324A8"/>
    <w:rsid w:val="0075405D"/>
    <w:rsid w:val="00754244"/>
    <w:rsid w:val="00761D4A"/>
    <w:rsid w:val="00765FE7"/>
    <w:rsid w:val="00780F39"/>
    <w:rsid w:val="00781F85"/>
    <w:rsid w:val="007962D9"/>
    <w:rsid w:val="007C0363"/>
    <w:rsid w:val="007C2D35"/>
    <w:rsid w:val="007E398B"/>
    <w:rsid w:val="007E7942"/>
    <w:rsid w:val="007F122A"/>
    <w:rsid w:val="00805D51"/>
    <w:rsid w:val="00813E4D"/>
    <w:rsid w:val="008156C9"/>
    <w:rsid w:val="00817253"/>
    <w:rsid w:val="0082184F"/>
    <w:rsid w:val="00827BBC"/>
    <w:rsid w:val="008302F8"/>
    <w:rsid w:val="00842F15"/>
    <w:rsid w:val="008431E4"/>
    <w:rsid w:val="008518BA"/>
    <w:rsid w:val="008520DA"/>
    <w:rsid w:val="008569D4"/>
    <w:rsid w:val="0086771E"/>
    <w:rsid w:val="008708EB"/>
    <w:rsid w:val="00872CA4"/>
    <w:rsid w:val="008730A4"/>
    <w:rsid w:val="008737EA"/>
    <w:rsid w:val="008873D7"/>
    <w:rsid w:val="008959A3"/>
    <w:rsid w:val="00897C3C"/>
    <w:rsid w:val="008B0D97"/>
    <w:rsid w:val="008D55C6"/>
    <w:rsid w:val="008F520E"/>
    <w:rsid w:val="00904BBE"/>
    <w:rsid w:val="0091760A"/>
    <w:rsid w:val="009238DB"/>
    <w:rsid w:val="0092414C"/>
    <w:rsid w:val="00931E44"/>
    <w:rsid w:val="00945EE4"/>
    <w:rsid w:val="00946A4F"/>
    <w:rsid w:val="00956835"/>
    <w:rsid w:val="0097553E"/>
    <w:rsid w:val="009804B6"/>
    <w:rsid w:val="00980B13"/>
    <w:rsid w:val="0098296F"/>
    <w:rsid w:val="00982B00"/>
    <w:rsid w:val="00986E91"/>
    <w:rsid w:val="00991623"/>
    <w:rsid w:val="009938D8"/>
    <w:rsid w:val="009A33B2"/>
    <w:rsid w:val="009B1998"/>
    <w:rsid w:val="009C0202"/>
    <w:rsid w:val="009C1B67"/>
    <w:rsid w:val="009E428F"/>
    <w:rsid w:val="009E68CB"/>
    <w:rsid w:val="009F407E"/>
    <w:rsid w:val="00A032F4"/>
    <w:rsid w:val="00A1576C"/>
    <w:rsid w:val="00A17D3A"/>
    <w:rsid w:val="00A2661D"/>
    <w:rsid w:val="00A26CFA"/>
    <w:rsid w:val="00A32D24"/>
    <w:rsid w:val="00A43891"/>
    <w:rsid w:val="00A43F74"/>
    <w:rsid w:val="00A4651B"/>
    <w:rsid w:val="00A46682"/>
    <w:rsid w:val="00A562A1"/>
    <w:rsid w:val="00A60E0A"/>
    <w:rsid w:val="00A635A3"/>
    <w:rsid w:val="00A65238"/>
    <w:rsid w:val="00A703B6"/>
    <w:rsid w:val="00A71772"/>
    <w:rsid w:val="00A72E1B"/>
    <w:rsid w:val="00A91E5D"/>
    <w:rsid w:val="00A97B22"/>
    <w:rsid w:val="00AA0C04"/>
    <w:rsid w:val="00AA59EA"/>
    <w:rsid w:val="00AB1042"/>
    <w:rsid w:val="00AB1517"/>
    <w:rsid w:val="00AB5496"/>
    <w:rsid w:val="00AD7CA8"/>
    <w:rsid w:val="00AF08D4"/>
    <w:rsid w:val="00B05643"/>
    <w:rsid w:val="00B1252F"/>
    <w:rsid w:val="00B12C18"/>
    <w:rsid w:val="00B21A89"/>
    <w:rsid w:val="00B259FA"/>
    <w:rsid w:val="00B27A0A"/>
    <w:rsid w:val="00B369DC"/>
    <w:rsid w:val="00B4727E"/>
    <w:rsid w:val="00B53C79"/>
    <w:rsid w:val="00B55C61"/>
    <w:rsid w:val="00B578DB"/>
    <w:rsid w:val="00B57A45"/>
    <w:rsid w:val="00B6558C"/>
    <w:rsid w:val="00B7043A"/>
    <w:rsid w:val="00B70C72"/>
    <w:rsid w:val="00B719F8"/>
    <w:rsid w:val="00B73807"/>
    <w:rsid w:val="00B76788"/>
    <w:rsid w:val="00B805E1"/>
    <w:rsid w:val="00B81063"/>
    <w:rsid w:val="00B909AC"/>
    <w:rsid w:val="00BD0CBD"/>
    <w:rsid w:val="00BE3F0E"/>
    <w:rsid w:val="00BE6683"/>
    <w:rsid w:val="00BF6788"/>
    <w:rsid w:val="00C006C3"/>
    <w:rsid w:val="00C0303E"/>
    <w:rsid w:val="00C04234"/>
    <w:rsid w:val="00C13150"/>
    <w:rsid w:val="00C43693"/>
    <w:rsid w:val="00C44638"/>
    <w:rsid w:val="00C51672"/>
    <w:rsid w:val="00C529A3"/>
    <w:rsid w:val="00C62C07"/>
    <w:rsid w:val="00C7141F"/>
    <w:rsid w:val="00C83DFD"/>
    <w:rsid w:val="00C85920"/>
    <w:rsid w:val="00C86EE9"/>
    <w:rsid w:val="00CA16AF"/>
    <w:rsid w:val="00CA17DA"/>
    <w:rsid w:val="00CA30DF"/>
    <w:rsid w:val="00CA3C17"/>
    <w:rsid w:val="00CB30D8"/>
    <w:rsid w:val="00CB5D88"/>
    <w:rsid w:val="00CC1BCE"/>
    <w:rsid w:val="00CF0293"/>
    <w:rsid w:val="00CF33C0"/>
    <w:rsid w:val="00CF7FA7"/>
    <w:rsid w:val="00D107F0"/>
    <w:rsid w:val="00D15D01"/>
    <w:rsid w:val="00D169C7"/>
    <w:rsid w:val="00D23596"/>
    <w:rsid w:val="00D27799"/>
    <w:rsid w:val="00D3549A"/>
    <w:rsid w:val="00D361D1"/>
    <w:rsid w:val="00D36584"/>
    <w:rsid w:val="00D55E47"/>
    <w:rsid w:val="00D63D21"/>
    <w:rsid w:val="00D71588"/>
    <w:rsid w:val="00D72842"/>
    <w:rsid w:val="00D97523"/>
    <w:rsid w:val="00DB500C"/>
    <w:rsid w:val="00DC5156"/>
    <w:rsid w:val="00DD7546"/>
    <w:rsid w:val="00DD7CAF"/>
    <w:rsid w:val="00DE0AC3"/>
    <w:rsid w:val="00DE3754"/>
    <w:rsid w:val="00DE39D0"/>
    <w:rsid w:val="00DF65FC"/>
    <w:rsid w:val="00E07B46"/>
    <w:rsid w:val="00E143E9"/>
    <w:rsid w:val="00E14547"/>
    <w:rsid w:val="00E16D82"/>
    <w:rsid w:val="00E247C2"/>
    <w:rsid w:val="00E31C64"/>
    <w:rsid w:val="00E371D7"/>
    <w:rsid w:val="00E41181"/>
    <w:rsid w:val="00E42DF1"/>
    <w:rsid w:val="00E5318B"/>
    <w:rsid w:val="00E54FB4"/>
    <w:rsid w:val="00E55161"/>
    <w:rsid w:val="00E71482"/>
    <w:rsid w:val="00E80529"/>
    <w:rsid w:val="00E90CD8"/>
    <w:rsid w:val="00E935FA"/>
    <w:rsid w:val="00EA5A40"/>
    <w:rsid w:val="00ED529D"/>
    <w:rsid w:val="00F01A4D"/>
    <w:rsid w:val="00F01ABA"/>
    <w:rsid w:val="00F1639E"/>
    <w:rsid w:val="00F46F05"/>
    <w:rsid w:val="00F57F9B"/>
    <w:rsid w:val="00F72BB9"/>
    <w:rsid w:val="00F72E4A"/>
    <w:rsid w:val="00F90D92"/>
    <w:rsid w:val="00F92BE5"/>
    <w:rsid w:val="00F931BD"/>
    <w:rsid w:val="00F93DE6"/>
    <w:rsid w:val="00F94382"/>
    <w:rsid w:val="00FA27D3"/>
    <w:rsid w:val="00FA6E76"/>
    <w:rsid w:val="00FB3671"/>
    <w:rsid w:val="00FB4F68"/>
    <w:rsid w:val="00FB7B7A"/>
    <w:rsid w:val="00FC34E9"/>
    <w:rsid w:val="00FC5B1F"/>
    <w:rsid w:val="00FE0D2F"/>
    <w:rsid w:val="00FE7780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78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78D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78D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78D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0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1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59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592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5920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78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78DB"/>
    <w:rPr>
      <w:rFonts w:asciiTheme="minorHAnsi" w:eastAsiaTheme="majorEastAsia" w:hAnsiTheme="minorHAnsi" w:cstheme="majorBidi"/>
      <w:color w:val="595959" w:themeColor="text1" w:themeTint="A6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78DB"/>
    <w:rPr>
      <w:rFonts w:asciiTheme="minorHAnsi" w:eastAsiaTheme="majorEastAsia" w:hAnsiTheme="minorHAnsi" w:cstheme="majorBidi"/>
      <w:i/>
      <w:iCs/>
      <w:color w:val="272727" w:themeColor="text1" w:themeTint="D8"/>
      <w:sz w:val="24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78DB"/>
    <w:rPr>
      <w:rFonts w:asciiTheme="minorHAnsi" w:eastAsiaTheme="majorEastAsia" w:hAnsiTheme="minorHAnsi" w:cstheme="majorBidi"/>
      <w:color w:val="272727" w:themeColor="text1" w:themeTint="D8"/>
      <w:sz w:val="24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578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78D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78D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78D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B578DB"/>
    <w:pPr>
      <w:spacing w:before="160"/>
      <w:jc w:val="center"/>
    </w:pPr>
    <w:rPr>
      <w:rFonts w:ascii="Garamond" w:eastAsiaTheme="minorHAnsi" w:hAnsi="Garamond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B578DB"/>
    <w:rPr>
      <w:rFonts w:ascii="Garamond" w:eastAsiaTheme="minorHAnsi" w:hAnsi="Garamond" w:cstheme="minorBidi"/>
      <w:i/>
      <w:iCs/>
      <w:color w:val="404040" w:themeColor="text1" w:themeTint="BF"/>
      <w:sz w:val="24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578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78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Garamond" w:eastAsiaTheme="minorHAnsi" w:hAnsi="Garamond" w:cstheme="minorBidi"/>
      <w:i/>
      <w:iCs/>
      <w:color w:val="2F5496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78DB"/>
    <w:rPr>
      <w:rFonts w:ascii="Garamond" w:eastAsiaTheme="minorHAnsi" w:hAnsi="Garamond" w:cstheme="minorBidi"/>
      <w:i/>
      <w:iCs/>
      <w:color w:val="2F5496" w:themeColor="accent1" w:themeShade="BF"/>
      <w:sz w:val="24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578D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56875B-0B06-419F-B2E4-961769A11B17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303</Words>
  <Characters>2311</Characters>
  <Application>Microsoft Office Word</Application>
  <DocSecurity>0</DocSecurity>
  <Lines>46</Lines>
  <Paragraphs>26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Agata Wójcik</cp:lastModifiedBy>
  <cp:revision>24</cp:revision>
  <dcterms:created xsi:type="dcterms:W3CDTF">2025-04-18T15:35:00Z</dcterms:created>
  <dcterms:modified xsi:type="dcterms:W3CDTF">2025-12-03T19:31:00Z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